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646DFCC7" w14:textId="77777777" w:rsidR="00E33636" w:rsidRDefault="00E33636" w:rsidP="00E3363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6A87573A" w14:textId="77777777" w:rsidR="00E33636" w:rsidRDefault="00E33636" w:rsidP="00E3363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652A2C5A" w14:textId="77777777" w:rsidR="00E33636" w:rsidRDefault="00E33636" w:rsidP="00E3363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1DF46232" w14:textId="77777777" w:rsidR="00E33636" w:rsidRDefault="00E33636" w:rsidP="00E3363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ABEE1F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E33636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E33636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E33636">
        <w:rPr>
          <w:rFonts w:ascii="Cambria" w:hAnsi="Cambria" w:cs="Arial"/>
          <w:b/>
          <w:sz w:val="22"/>
          <w:szCs w:val="22"/>
        </w:rPr>
        <w:t xml:space="preserve">Pakiet </w:t>
      </w:r>
      <w:r w:rsidR="00FA7A42">
        <w:rPr>
          <w:rFonts w:ascii="Cambria" w:hAnsi="Cambria" w:cs="Arial"/>
          <w:b/>
          <w:sz w:val="22"/>
          <w:szCs w:val="22"/>
        </w:rPr>
        <w:t>VI (leśnictwo Dubicze)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B1BDD98" w14:textId="77777777" w:rsidR="00FA7A42" w:rsidRDefault="00FA7A42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CF9E957" w14:textId="77777777" w:rsidR="00FA7A42" w:rsidRDefault="00FA7A42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798FF5E" w14:textId="77777777" w:rsidR="00FA7A42" w:rsidRPr="00D16198" w:rsidRDefault="00FA7A42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FA7A42" w:rsidRPr="00FA7A42" w14:paraId="131913DC" w14:textId="77777777" w:rsidTr="00FA7A42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3ED8223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63CF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E0882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18D4A1F3" w14:textId="77777777" w:rsidTr="00FA7A42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B8DF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228C5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F6568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24BC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1FB04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7AD9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BF564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1CE4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624DAF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B03A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7BF4F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328E5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11414C83" w14:textId="77777777" w:rsidTr="00FA7A42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055A91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43B71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D38C8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C2E01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1BFCD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BEC0A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F2BC7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35C2C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D3A8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3C4E9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A11F7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A7A42" w:rsidRPr="00FA7A42" w14:paraId="5400D040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0F21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5290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42AB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569BC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2BBB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9467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5 263,00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FE51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3A7B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6494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650A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02BE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01AF69AA" w14:textId="77777777" w:rsidTr="00FA7A42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212D9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9E26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E6B05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C791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ED5E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1CC2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0B82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653F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F03DD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421C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0D018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C0BD9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65F55FA8" w14:textId="77777777" w:rsidTr="00FA7A42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1754C8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06234D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5114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78D6969C" w14:textId="77777777" w:rsidTr="00FA7A42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3A213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D77E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E0AA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B5673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052F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AC73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A20E9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D7BD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5925F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D0C1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6D149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7B71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55B04743" w14:textId="77777777" w:rsidTr="00FA7A42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B5CC88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866FA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76873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2DA37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E3FFE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DC9F9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E2AAC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BDC4F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39440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F4227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DA886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A7A42" w:rsidRPr="00FA7A42" w14:paraId="1C121124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ABFB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A8CC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877D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29D45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2C1C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1ACE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3 407,00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365D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8063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22D2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A7F6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6EE5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36AA1AD6" w14:textId="77777777" w:rsidTr="00FA7A42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858E2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6C8E5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B5B728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05BB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A46D5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C0F54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4DAF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0FA38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0BEA9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2ADA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D4FA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5FEB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1DC14BAE" w14:textId="77777777" w:rsidTr="00FA7A42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6D4418F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E3DF2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554C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7FDA9775" w14:textId="77777777" w:rsidTr="00FA7A42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1045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044F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18208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63463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49EBF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AC4A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613A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CCC3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3AFC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A3B0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86DE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D7E15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1B4560C4" w14:textId="77777777" w:rsidTr="00FA7A42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FF16DA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09373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987A8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A1210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7DB64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C7AC3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26D10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2E274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A6976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0C248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E18F5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A7A42" w:rsidRPr="00FA7A42" w14:paraId="2BABCF8D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DF65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0A88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ED22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E0431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A699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10A4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4834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D6F85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C1FA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71771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B38B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5E1AF913" w14:textId="77777777" w:rsidTr="00FA7A42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60C7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A276D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73893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206D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3C483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BE43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5ED14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9016B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5517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2FEED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A8284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BDF98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6B1945CB" w14:textId="77777777" w:rsidTr="00FA7A42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BD234D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27F1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169E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7962879C" w14:textId="77777777" w:rsidTr="00FA7A42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76C64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604AF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8E6493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51B5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E5C9F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810262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54FB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08284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BC3A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E361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CCD78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533D4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0E5287B1" w14:textId="77777777" w:rsidTr="00FA7A42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3F95C1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4DBD5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6558D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0D3C3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CAFDB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742E1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1A309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C77FE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819ED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B7C8F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A4A4C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A7A42" w:rsidRPr="00FA7A42" w14:paraId="2F60C726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C4EA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2C6E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511A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24664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392D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644F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063F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6CE7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BBB1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557F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C8D2D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02F3DEF0" w14:textId="77777777" w:rsidTr="00FA7A42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4C17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DCE3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CD65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8AB72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5D8F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1E13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3AA2A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E8AD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A1B12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15E47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B2F2D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DD22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0CE982A3" w14:textId="77777777" w:rsidTr="00FA7A42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0BC5CA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3B46B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15A9D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2237A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BE26F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E979A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ED67D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B5915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94FE6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F0D32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E0F37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A7A4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A7A42" w:rsidRPr="00FA7A42" w14:paraId="2CC64BE0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56FA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9E5C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0406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C2C192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8F34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AB52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46D6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54F1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84DA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78B6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CE8A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43A0FF92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997D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3915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B75D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34C50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6493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2E5D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871C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19EC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44C8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9690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021E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5B177FCC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9527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E661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E802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073A2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F9A4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F609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9CB9D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50D7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185D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932A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8C91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5528BB5C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EAC6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87F2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1BFB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13FE08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5681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7763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E6AAD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F5B1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779D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B300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EA2C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4070FA16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8A24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70A5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45F1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C07A4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0B55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A7F1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A41B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7D15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6B18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44C8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78B8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4C4531A0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6E67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3960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06D7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44CBB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828F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92EF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C0815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EF0C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7284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20C6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2C3F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18F98B93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D9ED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4790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3B4D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EE92D2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36AE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8762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ABC3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4885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F481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CCBE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7566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330D8E79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C530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B12F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316C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1E692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3C25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496D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8CB31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0520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79F0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B8F4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46D2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0D6FDA7E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F8F1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1957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EBDF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SPUL-BC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1B2D4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w bruzdach pogłębiaczem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520F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E563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EFF9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0C5E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5450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4E42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2374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552981DF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DC7B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2F32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6B97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F60124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6A61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F467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EB88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97AD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A70A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1B69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7014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563FFF65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829D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B0C0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9555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3BBA8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70AC3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C3AA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430F5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6D15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9C22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96FC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2764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0F77916B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5A6B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9E9A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5EC5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976C78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8DBF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A3D5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FDA1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E99F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685D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A019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AFDC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5F4C92E6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2779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2746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98FF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D558D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EF77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8809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B3F4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7A01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5AB2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31F3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0DE4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6DB91921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C6F7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D60B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3BAD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14E2E9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2060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EC88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F0E5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748F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758F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CD3C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516D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536B0CFB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5F2A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B17F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3E94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MOT-PAS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E819C2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Zniszczenie chwastów (zmotyczenie) wokół sadzonek na pasach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11BB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0249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7FBF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AD18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61AB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BA81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B2F8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4BBF30CC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DE93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8389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F1A3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8DC6D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0E5B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87FC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A01C1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21F81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F824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51B7C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C211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33007B7A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FE51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47B2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61C5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69A38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4146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F14C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CBE9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90F8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4C7D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3663C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5F18C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7B978297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DB53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DB3C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7C1D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F47DC5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9C39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217B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5358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3641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4B84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E4C6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6696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119F3ED1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9CEB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B559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01E8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6F3D1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7695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1A55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1004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47F6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97E6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3B87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7C4A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005DE077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981B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2F0C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BAFD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A60275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9084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ED04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9EB4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392F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A6F3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873A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8D69C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1F07FBB2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78D4C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79BD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1EB7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62C05F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AC05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0F26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FAFA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39FB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42DD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F67A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81D4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5B4593E4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F996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CF80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42F2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121315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2E8A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3B785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417EC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691D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5245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1066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ECE85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24CF5C20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767E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A974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9A69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B943C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AF20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2E4B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DC80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EA1A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D8FD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3053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BE2F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43974B2F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E002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8D1C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4919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512C1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51BB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404A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3731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29C2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CA45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944D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3D961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2BB8694E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C27F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5D2B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0D7B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0FAA1F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E34A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7299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33271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2CF7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D43A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9EF9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9EA2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7DA01B02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CA35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302F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5319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9C5DBA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4635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2DD7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7CDB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ACB81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DF1A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D3D3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1FF6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21237AC4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920F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1E29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FA72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CC9F9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4546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7C63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D210D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9B21C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2B37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BA72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89BF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22126CC4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9819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DC6F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6B94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1F115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91F0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93DD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7491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AB55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CA6BA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4DD4D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AA17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65E013DF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356B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1CD0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40BC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653AB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9913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58B1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2 028,00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567D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D7A6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D65F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E409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1157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6C7CD9FF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735F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E2A6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DC44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5FB23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5647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CEE5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0852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010B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D17A4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0B10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4AAE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7046E166" w14:textId="77777777" w:rsidTr="00FA7A42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3FE8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75FD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5D30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AD1499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C0AD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800F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8F18B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7532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E3AC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22AA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A34C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3A733E37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1E79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F38B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EC32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619BE3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642C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DD5E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36BC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BD84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46A1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7CA5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9D2A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63B892BC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68CE2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7B03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F0577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F192E0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C83E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CF74F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842A1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0E56A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E05E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616A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028C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683737C2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22498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29D15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0FB81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6D6BA4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73C03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5F2DD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2F5D5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DB570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640F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7DF55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FAD47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31B3E97A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30BC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8C11D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56939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C29AE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E7386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2DE6E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BFA73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3FB7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327C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AAAF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D376C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7A137A9F" w14:textId="77777777" w:rsidTr="00FA7A42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0AC7C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5EF9B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5EFFE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C49F3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CE6CF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F674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99442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9B226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40D30" w14:textId="77777777" w:rsidR="00FA7A42" w:rsidRPr="00FA7A42" w:rsidRDefault="00FA7A42" w:rsidP="00FA7A4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A9274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1367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0CD66B10" w14:textId="77777777" w:rsidTr="00FA7A42">
        <w:trPr>
          <w:trHeight w:val="7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42E94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BD7A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E07F9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4CC8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70E43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3B1B87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9BAED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F0256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978BC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97AE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D732B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824BE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A7A42" w:rsidRPr="00FA7A42" w14:paraId="73927145" w14:textId="77777777" w:rsidTr="00FA7A42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D5F6B8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6A345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A7A42" w:rsidRPr="00FA7A42" w14:paraId="19B48C5A" w14:textId="77777777" w:rsidTr="00FA7A42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1050C9" w14:textId="77777777" w:rsidR="00FA7A42" w:rsidRPr="00FA7A42" w:rsidRDefault="00FA7A42" w:rsidP="00FA7A4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A7A4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0F81E71" w14:textId="77777777" w:rsidR="00FA7A42" w:rsidRPr="00FA7A42" w:rsidRDefault="00FA7A42" w:rsidP="00FA7A4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A7A4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FA7A42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E353B" w14:textId="77777777" w:rsidR="009B604F" w:rsidRDefault="009B604F">
      <w:r>
        <w:separator/>
      </w:r>
    </w:p>
  </w:endnote>
  <w:endnote w:type="continuationSeparator" w:id="0">
    <w:p w14:paraId="2FC587E7" w14:textId="77777777" w:rsidR="009B604F" w:rsidRDefault="009B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B5597" w14:textId="77777777" w:rsidR="009B604F" w:rsidRDefault="009B604F">
      <w:r>
        <w:separator/>
      </w:r>
    </w:p>
  </w:footnote>
  <w:footnote w:type="continuationSeparator" w:id="0">
    <w:p w14:paraId="37719C07" w14:textId="77777777" w:rsidR="009B604F" w:rsidRDefault="009B604F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D71CF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604F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3636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D17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A7A42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1793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16</cp:revision>
  <cp:lastPrinted>2022-06-27T10:12:00Z</cp:lastPrinted>
  <dcterms:created xsi:type="dcterms:W3CDTF">2022-06-26T12:56:00Z</dcterms:created>
  <dcterms:modified xsi:type="dcterms:W3CDTF">2023-10-18T13:43:00Z</dcterms:modified>
</cp:coreProperties>
</file>